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DC82DB6" w14:textId="660A1674" w:rsidR="000B5FC1" w:rsidRDefault="000B5FC1" w:rsidP="000B5FC1">
      <w:pPr>
        <w:tabs>
          <w:tab w:val="left" w:pos="142"/>
          <w:tab w:val="left" w:pos="284"/>
        </w:tabs>
        <w:spacing w:before="120" w:line="276" w:lineRule="auto"/>
        <w:ind w:right="708"/>
        <w:jc w:val="right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mbria" w:hAnsi="Cambria"/>
          <w:b/>
          <w:noProof/>
          <w:sz w:val="28"/>
          <w:szCs w:val="28"/>
          <w:lang w:eastAsia="pl-PL"/>
        </w:rPr>
        <w:drawing>
          <wp:inline distT="0" distB="0" distL="0" distR="0" wp14:anchorId="777FD2D5" wp14:editId="655AC37A">
            <wp:extent cx="5476875" cy="7810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E9489" w14:textId="77777777" w:rsidR="000B5FC1" w:rsidRPr="000B5FC1" w:rsidRDefault="000B5FC1" w:rsidP="000B5FC1">
      <w:pPr>
        <w:spacing w:before="120" w:line="276" w:lineRule="auto"/>
        <w:jc w:val="right"/>
        <w:rPr>
          <w:rFonts w:ascii="Cambria" w:hAnsi="Cambria"/>
          <w:sz w:val="22"/>
          <w:szCs w:val="22"/>
        </w:rPr>
      </w:pPr>
      <w:r w:rsidRPr="000B5FC1">
        <w:rPr>
          <w:rFonts w:ascii="Cambria" w:hAnsi="Cambria"/>
          <w:sz w:val="22"/>
          <w:szCs w:val="22"/>
        </w:rPr>
        <w:t>Załącznik nr 1 do SWZ</w:t>
      </w:r>
    </w:p>
    <w:p w14:paraId="0FE4F129" w14:textId="77777777" w:rsidR="000B5FC1" w:rsidRPr="000B5FC1" w:rsidRDefault="000B5FC1" w:rsidP="000B5FC1">
      <w:pPr>
        <w:pStyle w:val="Nagwek3"/>
        <w:spacing w:before="120" w:line="276" w:lineRule="auto"/>
        <w:jc w:val="center"/>
        <w:rPr>
          <w:rFonts w:ascii="Cambria" w:hAnsi="Cambria"/>
          <w:sz w:val="22"/>
          <w:szCs w:val="22"/>
        </w:rPr>
      </w:pPr>
      <w:r w:rsidRPr="000B5FC1">
        <w:rPr>
          <w:rFonts w:ascii="Cambria" w:hAnsi="Cambria"/>
          <w:sz w:val="22"/>
          <w:szCs w:val="22"/>
        </w:rPr>
        <w:t xml:space="preserve">FORMULARZ OFERTY </w:t>
      </w:r>
    </w:p>
    <w:p w14:paraId="105DB4E6" w14:textId="77777777" w:rsidR="000B5FC1" w:rsidRPr="000B5FC1" w:rsidRDefault="000B5FC1" w:rsidP="000B5FC1">
      <w:pPr>
        <w:pStyle w:val="Nagwek1"/>
        <w:spacing w:before="120" w:line="276" w:lineRule="auto"/>
        <w:rPr>
          <w:rFonts w:ascii="Cambria" w:hAnsi="Cambria"/>
          <w:color w:val="auto"/>
          <w:sz w:val="22"/>
          <w:szCs w:val="22"/>
        </w:rPr>
      </w:pPr>
      <w:r w:rsidRPr="000B5FC1">
        <w:rPr>
          <w:rFonts w:ascii="Cambria" w:hAnsi="Cambria"/>
          <w:color w:val="auto"/>
          <w:sz w:val="22"/>
          <w:szCs w:val="22"/>
        </w:rPr>
        <w:t>Dane Wykonawcy*</w:t>
      </w:r>
      <w:r w:rsidRPr="000B5FC1">
        <w:rPr>
          <w:rFonts w:ascii="Cambria" w:hAnsi="Cambria"/>
          <w:color w:val="auto"/>
          <w:sz w:val="22"/>
          <w:szCs w:val="22"/>
          <w:vertAlign w:val="superscript"/>
        </w:rPr>
        <w:t>1</w:t>
      </w:r>
      <w:r w:rsidRPr="000B5FC1">
        <w:rPr>
          <w:rFonts w:ascii="Cambria" w:hAnsi="Cambria"/>
          <w:color w:val="auto"/>
          <w:sz w:val="22"/>
          <w:szCs w:val="22"/>
        </w:rPr>
        <w:t xml:space="preserve"> / Wykonawców wspólnie ubiegających się o udzielenie zamówienia*</w:t>
      </w:r>
      <w:r w:rsidRPr="000B5FC1">
        <w:rPr>
          <w:rFonts w:ascii="Cambria" w:hAnsi="Cambria"/>
          <w:color w:val="auto"/>
          <w:sz w:val="22"/>
          <w:szCs w:val="22"/>
          <w:vertAlign w:val="superscript"/>
        </w:rPr>
        <w:t>1</w:t>
      </w:r>
      <w:r w:rsidRPr="000B5FC1">
        <w:rPr>
          <w:rFonts w:ascii="Cambria" w:hAnsi="Cambria"/>
          <w:color w:val="auto"/>
          <w:sz w:val="22"/>
          <w:szCs w:val="22"/>
        </w:rPr>
        <w:t>:</w:t>
      </w:r>
    </w:p>
    <w:p w14:paraId="75F189B5" w14:textId="77777777" w:rsidR="000B5FC1" w:rsidRPr="000B5FC1" w:rsidRDefault="000B5FC1" w:rsidP="000B5FC1">
      <w:pPr>
        <w:pStyle w:val="Standartowy"/>
        <w:numPr>
          <w:ilvl w:val="0"/>
          <w:numId w:val="0"/>
        </w:numPr>
        <w:spacing w:before="120" w:line="276" w:lineRule="auto"/>
        <w:rPr>
          <w:rFonts w:ascii="Cambria" w:hAnsi="Cambria"/>
          <w:szCs w:val="22"/>
        </w:rPr>
      </w:pPr>
      <w:r w:rsidRPr="000B5FC1">
        <w:rPr>
          <w:rFonts w:ascii="Cambria" w:hAnsi="Cambria"/>
          <w:szCs w:val="22"/>
        </w:rPr>
        <w:t>Nazwa i adres: …………………………………………………………………………………………………..…</w:t>
      </w:r>
      <w:r w:rsidRPr="000B5FC1">
        <w:rPr>
          <w:rFonts w:ascii="Cambria" w:hAnsi="Cambria" w:cs="Calibri"/>
          <w:i/>
          <w:sz w:val="20"/>
        </w:rPr>
        <w:t xml:space="preserve"> (pełna nazwa/firma, adres)</w:t>
      </w:r>
    </w:p>
    <w:p w14:paraId="4E3CE0C2" w14:textId="77777777" w:rsidR="000B5FC1" w:rsidRPr="000B5FC1" w:rsidRDefault="000B5FC1" w:rsidP="000B5FC1">
      <w:pPr>
        <w:pStyle w:val="Standartowy"/>
        <w:numPr>
          <w:ilvl w:val="0"/>
          <w:numId w:val="0"/>
        </w:numPr>
        <w:spacing w:before="120" w:line="276" w:lineRule="auto"/>
        <w:rPr>
          <w:rFonts w:ascii="Cambria" w:hAnsi="Cambria"/>
          <w:sz w:val="20"/>
        </w:rPr>
      </w:pPr>
      <w:r w:rsidRPr="000B5FC1">
        <w:rPr>
          <w:rFonts w:ascii="Cambria" w:hAnsi="Cambria"/>
          <w:szCs w:val="22"/>
        </w:rPr>
        <w:t xml:space="preserve">reprezentowany przez……………………………………………………..… </w:t>
      </w:r>
      <w:r w:rsidRPr="000B5FC1">
        <w:rPr>
          <w:rFonts w:ascii="Cambria" w:hAnsi="Cambria" w:cs="Calibri"/>
          <w:i/>
          <w:sz w:val="20"/>
        </w:rPr>
        <w:t>(imię, nazwisko, stanowisko/podstawa reprezentacji)</w:t>
      </w:r>
    </w:p>
    <w:p w14:paraId="108763FF" w14:textId="77777777" w:rsidR="000B5FC1" w:rsidRPr="000B5FC1" w:rsidRDefault="000B5FC1" w:rsidP="000B5FC1">
      <w:pPr>
        <w:suppressAutoHyphens w:val="0"/>
        <w:spacing w:before="120" w:line="276" w:lineRule="auto"/>
        <w:rPr>
          <w:rFonts w:ascii="Cambria" w:hAnsi="Cambria"/>
          <w:sz w:val="22"/>
          <w:szCs w:val="22"/>
          <w:lang w:eastAsia="pl-PL"/>
        </w:rPr>
      </w:pPr>
      <w:r w:rsidRPr="000B5FC1">
        <w:rPr>
          <w:rFonts w:ascii="Cambria" w:hAnsi="Cambria"/>
          <w:sz w:val="22"/>
          <w:szCs w:val="22"/>
          <w:lang w:eastAsia="pl-PL"/>
        </w:rPr>
        <w:t xml:space="preserve">Regon: …………………………………. NIP: …………………………………….… </w:t>
      </w:r>
    </w:p>
    <w:p w14:paraId="3513E83B" w14:textId="77777777" w:rsidR="000B5FC1" w:rsidRPr="000B5FC1" w:rsidRDefault="000B5FC1" w:rsidP="000B5FC1">
      <w:pPr>
        <w:suppressAutoHyphens w:val="0"/>
        <w:spacing w:before="120" w:line="276" w:lineRule="auto"/>
        <w:rPr>
          <w:rFonts w:ascii="Cambria" w:hAnsi="Cambria"/>
          <w:sz w:val="22"/>
          <w:szCs w:val="22"/>
        </w:rPr>
      </w:pPr>
      <w:r w:rsidRPr="000B5FC1">
        <w:rPr>
          <w:rFonts w:ascii="Cambria" w:hAnsi="Cambria"/>
          <w:sz w:val="22"/>
          <w:szCs w:val="22"/>
        </w:rPr>
        <w:t>Adres poczty elektronicznej: ………………………………………………….</w:t>
      </w:r>
    </w:p>
    <w:p w14:paraId="21670142" w14:textId="77777777" w:rsidR="000B5FC1" w:rsidRPr="000B5FC1" w:rsidRDefault="000B5FC1" w:rsidP="000B5FC1">
      <w:pPr>
        <w:shd w:val="clear" w:color="auto" w:fill="BFBFBF"/>
        <w:jc w:val="both"/>
        <w:rPr>
          <w:rFonts w:ascii="Cambria" w:hAnsi="Cambria"/>
          <w:b/>
          <w:lang w:eastAsia="en-US"/>
        </w:rPr>
      </w:pPr>
    </w:p>
    <w:p w14:paraId="07A80C6F" w14:textId="6B6E7765" w:rsidR="000B5FC1" w:rsidRPr="000B5FC1" w:rsidRDefault="000B5FC1" w:rsidP="000B5FC1">
      <w:pPr>
        <w:spacing w:before="120"/>
        <w:jc w:val="both"/>
        <w:rPr>
          <w:rFonts w:ascii="Cambria" w:hAnsi="Cambria"/>
          <w:b/>
          <w:sz w:val="22"/>
          <w:szCs w:val="22"/>
        </w:rPr>
      </w:pPr>
      <w:r w:rsidRPr="000B5FC1">
        <w:rPr>
          <w:rFonts w:ascii="Cambria" w:hAnsi="Cambria" w:cs="Calibri"/>
          <w:sz w:val="22"/>
          <w:szCs w:val="22"/>
        </w:rPr>
        <w:t xml:space="preserve">          Przystępując do postępowania o udzielenie zamówienia publicznego na </w:t>
      </w:r>
      <w:r w:rsidR="002C58FE" w:rsidRPr="00A41195">
        <w:rPr>
          <w:rFonts w:ascii="Cambria" w:hAnsi="Cambria" w:cs="Calibri"/>
          <w:sz w:val="22"/>
          <w:szCs w:val="22"/>
        </w:rPr>
        <w:t>usługi</w:t>
      </w:r>
      <w:r w:rsidR="002C58FE">
        <w:rPr>
          <w:rFonts w:ascii="Cambria" w:hAnsi="Cambria" w:cs="Calibri"/>
          <w:sz w:val="22"/>
          <w:szCs w:val="22"/>
        </w:rPr>
        <w:t xml:space="preserve"> </w:t>
      </w:r>
      <w:r w:rsidRPr="000B5FC1">
        <w:rPr>
          <w:rFonts w:ascii="Cambria" w:hAnsi="Cambria" w:cs="Calibri"/>
          <w:sz w:val="22"/>
          <w:szCs w:val="22"/>
        </w:rPr>
        <w:t xml:space="preserve">pn. </w:t>
      </w:r>
      <w:r w:rsidRPr="000B5FC1">
        <w:rPr>
          <w:rFonts w:ascii="Cambria" w:hAnsi="Cambria"/>
          <w:b/>
          <w:sz w:val="22"/>
          <w:szCs w:val="22"/>
        </w:rPr>
        <w:t>Wykonanie dokumentacji projektowej dla zadania pn.: "Wykonanie zabezpieczenia przeciwerozyjnego osuwiska w leśnictwie Kalnica oraz przebudowa przepustu</w:t>
      </w:r>
      <w:r w:rsidR="002C58FE">
        <w:rPr>
          <w:rFonts w:ascii="Cambria" w:hAnsi="Cambria"/>
          <w:b/>
          <w:sz w:val="22"/>
          <w:szCs w:val="22"/>
        </w:rPr>
        <w:t xml:space="preserve"> </w:t>
      </w:r>
      <w:r w:rsidRPr="000B5FC1">
        <w:rPr>
          <w:rFonts w:ascii="Cambria" w:hAnsi="Cambria"/>
          <w:b/>
          <w:sz w:val="22"/>
          <w:szCs w:val="22"/>
        </w:rPr>
        <w:t>w leśnictwie Zawóz" w ramach projektu pn. „Kompleksowy projekt adaptacji lasów</w:t>
      </w:r>
      <w:r w:rsidR="002C58FE">
        <w:rPr>
          <w:rFonts w:ascii="Cambria" w:hAnsi="Cambria"/>
          <w:b/>
          <w:sz w:val="22"/>
          <w:szCs w:val="22"/>
        </w:rPr>
        <w:t xml:space="preserve"> </w:t>
      </w:r>
      <w:r w:rsidRPr="000B5FC1">
        <w:rPr>
          <w:rFonts w:ascii="Cambria" w:hAnsi="Cambria"/>
          <w:b/>
          <w:sz w:val="22"/>
          <w:szCs w:val="22"/>
        </w:rPr>
        <w:t>i leśnictwa do zmian klimatu – mała retencja oraz przeciwdziałanie erozji wodnej na terenach górskich – kontynuacja (MRG3)”, (Fundusze Europejskie na Infrastrukturę, Środowisko 2021-2027 ( FEnIKS 2021-2027)</w:t>
      </w:r>
    </w:p>
    <w:p w14:paraId="3B24C8BA" w14:textId="77777777" w:rsidR="000B5FC1" w:rsidRDefault="000B5FC1" w:rsidP="000B5FC1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6DC110A1" w14:textId="77777777" w:rsidR="007F781E" w:rsidRPr="000B5FC1" w:rsidRDefault="007F781E" w:rsidP="000B5FC1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0144127F" w14:textId="0D354936" w:rsidR="00B627D7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="00F54E9D" w:rsidRPr="000B5FC1">
        <w:rPr>
          <w:rFonts w:ascii="Cambria" w:hAnsi="Cambria" w:cs="Arial"/>
          <w:bCs/>
          <w:sz w:val="22"/>
          <w:szCs w:val="22"/>
        </w:rPr>
        <w:t xml:space="preserve">część </w:t>
      </w:r>
      <w:r w:rsidRPr="000B5FC1">
        <w:rPr>
          <w:rFonts w:ascii="Cambria" w:hAnsi="Cambria" w:cs="Arial"/>
          <w:bCs/>
          <w:sz w:val="22"/>
          <w:szCs w:val="22"/>
        </w:rPr>
        <w:t>___</w:t>
      </w:r>
      <w:r w:rsidR="000B5FC1" w:rsidRPr="000B5FC1">
        <w:rPr>
          <w:rFonts w:ascii="Cambria" w:hAnsi="Cambria" w:cs="Arial"/>
          <w:bCs/>
          <w:sz w:val="22"/>
          <w:szCs w:val="22"/>
        </w:rPr>
        <w:t>_____</w:t>
      </w:r>
      <w:r w:rsidRPr="000B5FC1">
        <w:rPr>
          <w:rFonts w:ascii="Cambria" w:hAnsi="Cambria" w:cs="Arial"/>
          <w:bCs/>
          <w:sz w:val="22"/>
          <w:szCs w:val="22"/>
        </w:rPr>
        <w:t>_ tego zamówienia:</w:t>
      </w:r>
    </w:p>
    <w:p w14:paraId="6EBABD6C" w14:textId="77777777" w:rsidR="007F781E" w:rsidRDefault="007F781E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F226A4" w14:textId="77777777" w:rsidR="007F781E" w:rsidRPr="000B5FC1" w:rsidRDefault="007F781E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952E7B" w14:textId="43D84ACA" w:rsidR="000B5FC1" w:rsidRPr="000B5FC1" w:rsidRDefault="002D42D5" w:rsidP="00DA6021">
      <w:pPr>
        <w:pStyle w:val="Akapitzlist"/>
        <w:numPr>
          <w:ilvl w:val="0"/>
          <w:numId w:val="6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42D5">
        <w:rPr>
          <w:rFonts w:ascii="Cambria" w:hAnsi="Cambria" w:cs="Arial"/>
          <w:bCs/>
          <w:sz w:val="22"/>
          <w:szCs w:val="22"/>
        </w:rPr>
        <w:t xml:space="preserve">Za wykonanie przedmiotu zamówienia oraz sprawowanie nadzoru autorskiego </w:t>
      </w:r>
      <w:r>
        <w:rPr>
          <w:rFonts w:ascii="Cambria" w:hAnsi="Cambria" w:cs="Arial"/>
          <w:bCs/>
          <w:sz w:val="22"/>
          <w:szCs w:val="22"/>
        </w:rPr>
        <w:t xml:space="preserve">dla </w:t>
      </w:r>
      <w:r w:rsidRPr="002D42D5">
        <w:rPr>
          <w:rFonts w:ascii="Cambria" w:hAnsi="Cambria" w:cs="Arial"/>
          <w:b/>
          <w:bCs/>
          <w:sz w:val="22"/>
          <w:szCs w:val="22"/>
        </w:rPr>
        <w:t>CZĘŚCI I</w:t>
      </w:r>
      <w:r>
        <w:rPr>
          <w:rFonts w:ascii="Cambria" w:hAnsi="Cambria" w:cs="Arial"/>
          <w:bCs/>
          <w:sz w:val="22"/>
          <w:szCs w:val="22"/>
        </w:rPr>
        <w:t xml:space="preserve"> zamówienia </w:t>
      </w:r>
      <w:r w:rsidR="00B627D7" w:rsidRPr="000B5FC1">
        <w:rPr>
          <w:rFonts w:ascii="Cambria" w:hAnsi="Cambria" w:cs="Arial"/>
          <w:bCs/>
          <w:sz w:val="22"/>
          <w:szCs w:val="22"/>
        </w:rPr>
        <w:t>oferujemy na</w:t>
      </w:r>
      <w:r>
        <w:rPr>
          <w:rFonts w:ascii="Cambria" w:hAnsi="Cambria" w:cs="Arial"/>
          <w:bCs/>
          <w:sz w:val="22"/>
          <w:szCs w:val="22"/>
        </w:rPr>
        <w:t>stępujące wynagrodzenie brutto:</w:t>
      </w:r>
      <w:r w:rsidR="000B5FC1" w:rsidRPr="000B5FC1">
        <w:rPr>
          <w:rFonts w:ascii="Cambria" w:hAnsi="Cambria" w:cs="Arial"/>
          <w:bCs/>
          <w:sz w:val="22"/>
          <w:szCs w:val="22"/>
        </w:rPr>
        <w:t>______________________PLN</w:t>
      </w:r>
      <w:r>
        <w:rPr>
          <w:rFonts w:ascii="Cambria" w:hAnsi="Cambria" w:cs="Arial"/>
          <w:bCs/>
          <w:sz w:val="22"/>
          <w:szCs w:val="22"/>
        </w:rPr>
        <w:t xml:space="preserve"> (słownie: ………………………………………….)</w:t>
      </w:r>
    </w:p>
    <w:p w14:paraId="3A3BA9E9" w14:textId="77777777" w:rsidR="007F781E" w:rsidRPr="000B5FC1" w:rsidRDefault="007F781E" w:rsidP="000B5FC1">
      <w:pPr>
        <w:spacing w:before="120"/>
        <w:ind w:left="36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3260"/>
        <w:gridCol w:w="2711"/>
        <w:gridCol w:w="1683"/>
        <w:gridCol w:w="1560"/>
      </w:tblGrid>
      <w:tr w:rsidR="00A8717D" w:rsidRPr="000B5FC1" w14:paraId="1B419348" w14:textId="77777777" w:rsidTr="000B5FC1">
        <w:tc>
          <w:tcPr>
            <w:tcW w:w="710" w:type="dxa"/>
          </w:tcPr>
          <w:p w14:paraId="2C0F5161" w14:textId="09EDFECB" w:rsidR="00A8717D" w:rsidRPr="000B5FC1" w:rsidRDefault="00A8717D" w:rsidP="00A8717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5FC1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60" w:type="dxa"/>
          </w:tcPr>
          <w:p w14:paraId="62B1BA32" w14:textId="3F080F92" w:rsidR="00A8717D" w:rsidRPr="000B5FC1" w:rsidRDefault="00A8717D" w:rsidP="00A8717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5FC1">
              <w:rPr>
                <w:rFonts w:ascii="Cambria" w:hAnsi="Cambria" w:cs="Arial"/>
                <w:b/>
                <w:bCs/>
                <w:sz w:val="22"/>
                <w:szCs w:val="22"/>
              </w:rPr>
              <w:t>Numer rozliczeniowy zadania</w:t>
            </w:r>
          </w:p>
        </w:tc>
        <w:tc>
          <w:tcPr>
            <w:tcW w:w="2711" w:type="dxa"/>
          </w:tcPr>
          <w:p w14:paraId="574106B3" w14:textId="55054FF6" w:rsidR="00A8717D" w:rsidRPr="000B5FC1" w:rsidRDefault="00A8717D" w:rsidP="00A8717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5FC1">
              <w:rPr>
                <w:rFonts w:ascii="Cambria" w:hAnsi="Cambria" w:cs="Arial"/>
                <w:b/>
                <w:bCs/>
                <w:sz w:val="22"/>
                <w:szCs w:val="22"/>
              </w:rPr>
              <w:t>Nazwa inwestycji</w:t>
            </w:r>
          </w:p>
        </w:tc>
        <w:tc>
          <w:tcPr>
            <w:tcW w:w="1683" w:type="dxa"/>
          </w:tcPr>
          <w:p w14:paraId="74AAE880" w14:textId="14B6288A" w:rsidR="00A8717D" w:rsidRPr="000B5FC1" w:rsidRDefault="00A8717D" w:rsidP="00A8717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5FC1">
              <w:rPr>
                <w:rFonts w:ascii="Cambria" w:hAnsi="Cambria" w:cs="Arial"/>
                <w:b/>
                <w:bCs/>
                <w:sz w:val="22"/>
                <w:szCs w:val="22"/>
              </w:rPr>
              <w:t>Wartość netto (PLN)</w:t>
            </w:r>
          </w:p>
        </w:tc>
        <w:tc>
          <w:tcPr>
            <w:tcW w:w="1560" w:type="dxa"/>
          </w:tcPr>
          <w:p w14:paraId="5BA670C8" w14:textId="03A87CE5" w:rsidR="00A8717D" w:rsidRPr="000B5FC1" w:rsidRDefault="00A8717D" w:rsidP="00A8717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5FC1">
              <w:rPr>
                <w:rFonts w:ascii="Cambria" w:hAnsi="Cambria" w:cs="Arial"/>
                <w:b/>
                <w:bCs/>
                <w:sz w:val="22"/>
                <w:szCs w:val="22"/>
              </w:rPr>
              <w:t>Wartość brutto (PLN)</w:t>
            </w:r>
          </w:p>
        </w:tc>
      </w:tr>
      <w:tr w:rsidR="00E7703C" w:rsidRPr="000B5FC1" w14:paraId="4165F91E" w14:textId="77777777" w:rsidTr="000B5FC1">
        <w:tc>
          <w:tcPr>
            <w:tcW w:w="710" w:type="dxa"/>
          </w:tcPr>
          <w:p w14:paraId="3DBBF6D7" w14:textId="2412F453" w:rsidR="00E7703C" w:rsidRPr="007F781E" w:rsidRDefault="007F781E" w:rsidP="007F781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14:paraId="6EF96D18" w14:textId="382DEE0E" w:rsidR="00E7703C" w:rsidRPr="000B5FC1" w:rsidRDefault="000B5FC1" w:rsidP="00E7703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0B5FC1">
              <w:rPr>
                <w:rFonts w:ascii="Cambria" w:hAnsi="Cambria" w:cs="Arial"/>
                <w:b/>
                <w:sz w:val="22"/>
              </w:rPr>
              <w:t>04-01-2.1-01</w:t>
            </w:r>
          </w:p>
        </w:tc>
        <w:tc>
          <w:tcPr>
            <w:tcW w:w="2711" w:type="dxa"/>
          </w:tcPr>
          <w:p w14:paraId="71DB2D7F" w14:textId="13B9C984" w:rsidR="00E7703C" w:rsidRPr="002A51A6" w:rsidRDefault="000B5FC1" w:rsidP="00E7703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A51A6">
              <w:rPr>
                <w:rFonts w:ascii="Cambria" w:hAnsi="Cambria" w:cs="Arial"/>
                <w:b/>
                <w:sz w:val="22"/>
              </w:rPr>
              <w:t>Zabezpieczenie przeciwerozyjne osuwiska w Leśnictwie Kalnica</w:t>
            </w:r>
            <w:r w:rsidR="00A36A3D" w:rsidRPr="002A51A6">
              <w:rPr>
                <w:rFonts w:ascii="Cambria" w:hAnsi="Cambria" w:cs="Arial"/>
                <w:b/>
                <w:sz w:val="22"/>
              </w:rPr>
              <w:t xml:space="preserve"> – wykonanie kompletnej dokumentacji projektowej – ETAP I zgodnie z opisem </w:t>
            </w:r>
            <w:r w:rsidR="00A36A3D" w:rsidRPr="002A51A6">
              <w:rPr>
                <w:rFonts w:ascii="Cambria" w:hAnsi="Cambria" w:cs="Arial"/>
                <w:b/>
                <w:sz w:val="22"/>
              </w:rPr>
              <w:lastRenderedPageBreak/>
              <w:t>zawartym w Rozdziale 4 pkt 4.1 SWZ</w:t>
            </w:r>
          </w:p>
        </w:tc>
        <w:tc>
          <w:tcPr>
            <w:tcW w:w="1683" w:type="dxa"/>
          </w:tcPr>
          <w:p w14:paraId="006D640A" w14:textId="77777777" w:rsidR="00E7703C" w:rsidRPr="000B5FC1" w:rsidRDefault="00E7703C" w:rsidP="00E770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7FA393B1" w14:textId="77777777" w:rsidR="00E7703C" w:rsidRPr="000B5FC1" w:rsidRDefault="00E7703C" w:rsidP="00E770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C58FE" w:rsidRPr="000B5FC1" w14:paraId="322ED82C" w14:textId="77777777" w:rsidTr="0073268C">
        <w:tc>
          <w:tcPr>
            <w:tcW w:w="710" w:type="dxa"/>
          </w:tcPr>
          <w:p w14:paraId="3D990B03" w14:textId="7664EACA" w:rsidR="002C58FE" w:rsidRPr="002A51A6" w:rsidRDefault="002C58FE" w:rsidP="0073268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A51A6"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14:paraId="334838AC" w14:textId="77777777" w:rsidR="002C58FE" w:rsidRPr="002A51A6" w:rsidRDefault="002C58FE" w:rsidP="0073268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A51A6">
              <w:rPr>
                <w:rFonts w:ascii="Cambria" w:hAnsi="Cambria" w:cs="Arial"/>
                <w:b/>
                <w:sz w:val="22"/>
              </w:rPr>
              <w:t>04-01-2.1-01</w:t>
            </w:r>
          </w:p>
        </w:tc>
        <w:tc>
          <w:tcPr>
            <w:tcW w:w="2711" w:type="dxa"/>
          </w:tcPr>
          <w:p w14:paraId="74B2FC5E" w14:textId="424291F9" w:rsidR="002C58FE" w:rsidRPr="002A51A6" w:rsidRDefault="002C58FE" w:rsidP="0073268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A51A6">
              <w:rPr>
                <w:rFonts w:ascii="Cambria" w:hAnsi="Cambria" w:cs="Arial"/>
                <w:b/>
                <w:sz w:val="22"/>
              </w:rPr>
              <w:t>Zabezpieczenie przeciwerozyjne osuwiska w Leśnictwie Kalnica – sprawowanie nadzoru autorskiego</w:t>
            </w:r>
            <w:r w:rsidR="00A36A3D" w:rsidRPr="002A51A6">
              <w:t xml:space="preserve"> </w:t>
            </w:r>
            <w:r w:rsidR="00A36A3D" w:rsidRPr="002A51A6">
              <w:rPr>
                <w:rFonts w:ascii="Cambria" w:hAnsi="Cambria" w:cs="Arial"/>
                <w:b/>
                <w:sz w:val="22"/>
              </w:rPr>
              <w:t xml:space="preserve">ETAP </w:t>
            </w:r>
            <w:r w:rsidR="000A1365">
              <w:rPr>
                <w:rFonts w:ascii="Cambria" w:hAnsi="Cambria" w:cs="Arial"/>
                <w:b/>
                <w:sz w:val="22"/>
              </w:rPr>
              <w:t>I</w:t>
            </w:r>
            <w:r w:rsidR="00A36A3D" w:rsidRPr="002A51A6">
              <w:rPr>
                <w:rFonts w:ascii="Cambria" w:hAnsi="Cambria" w:cs="Arial"/>
                <w:b/>
                <w:sz w:val="22"/>
              </w:rPr>
              <w:t>I zgodnie z opisem zawartym w Rozdziale 4 pkt 4.1 SWZ</w:t>
            </w:r>
          </w:p>
        </w:tc>
        <w:tc>
          <w:tcPr>
            <w:tcW w:w="1683" w:type="dxa"/>
          </w:tcPr>
          <w:p w14:paraId="118892D8" w14:textId="77777777" w:rsidR="002C58FE" w:rsidRPr="000B5FC1" w:rsidRDefault="002C58FE" w:rsidP="007326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3F762323" w14:textId="77777777" w:rsidR="002C58FE" w:rsidRPr="000B5FC1" w:rsidRDefault="002C58FE" w:rsidP="007326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36A3D" w:rsidRPr="000B5FC1" w14:paraId="2D441F72" w14:textId="77777777" w:rsidTr="00A36A3D">
        <w:trPr>
          <w:trHeight w:val="523"/>
        </w:trPr>
        <w:tc>
          <w:tcPr>
            <w:tcW w:w="710" w:type="dxa"/>
          </w:tcPr>
          <w:p w14:paraId="6021DF61" w14:textId="77146A9C" w:rsidR="00A36A3D" w:rsidRPr="007F781E" w:rsidRDefault="00A36A3D" w:rsidP="0073268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260" w:type="dxa"/>
          </w:tcPr>
          <w:p w14:paraId="0E837391" w14:textId="3AC96FBE" w:rsidR="00A36A3D" w:rsidRPr="000B5FC1" w:rsidRDefault="00A36A3D" w:rsidP="0073268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1" w:type="dxa"/>
          </w:tcPr>
          <w:p w14:paraId="63F547A8" w14:textId="34D49AEB" w:rsidR="00A36A3D" w:rsidRPr="002A51A6" w:rsidRDefault="00A36A3D" w:rsidP="0073268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A51A6">
              <w:rPr>
                <w:rFonts w:ascii="Cambria" w:hAnsi="Cambria" w:cs="Arial"/>
                <w:bCs/>
                <w:sz w:val="22"/>
                <w:szCs w:val="22"/>
              </w:rPr>
              <w:t>RAZEM Cena Oferty</w:t>
            </w:r>
          </w:p>
        </w:tc>
        <w:tc>
          <w:tcPr>
            <w:tcW w:w="1683" w:type="dxa"/>
          </w:tcPr>
          <w:p w14:paraId="53CAEAE5" w14:textId="77777777" w:rsidR="00A36A3D" w:rsidRPr="000B5FC1" w:rsidRDefault="00A36A3D" w:rsidP="007326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2AA23E7E" w14:textId="77777777" w:rsidR="00A36A3D" w:rsidRPr="000B5FC1" w:rsidRDefault="00A36A3D" w:rsidP="007326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F057A4" w14:textId="77777777" w:rsidR="002C6A7F" w:rsidRDefault="002C6A7F" w:rsidP="002C6A7F">
      <w:pPr>
        <w:pStyle w:val="Tekstpodstawowy"/>
        <w:spacing w:after="0"/>
        <w:ind w:left="567"/>
        <w:jc w:val="both"/>
        <w:rPr>
          <w:rFonts w:ascii="Cambria" w:hAnsi="Cambria" w:cs="Arial"/>
          <w:sz w:val="22"/>
          <w:szCs w:val="22"/>
        </w:rPr>
      </w:pPr>
    </w:p>
    <w:p w14:paraId="2DFCCB1E" w14:textId="77777777" w:rsidR="00A36A3D" w:rsidRDefault="00A36A3D" w:rsidP="002C6A7F">
      <w:pPr>
        <w:pStyle w:val="Tekstpodstawowy"/>
        <w:spacing w:after="0"/>
        <w:ind w:left="567"/>
        <w:jc w:val="both"/>
        <w:rPr>
          <w:rFonts w:ascii="Cambria" w:hAnsi="Cambria" w:cs="Arial"/>
          <w:sz w:val="22"/>
          <w:szCs w:val="22"/>
        </w:rPr>
      </w:pPr>
    </w:p>
    <w:p w14:paraId="6D2536CA" w14:textId="018A3415" w:rsidR="002C6A7F" w:rsidRPr="00543B3C" w:rsidRDefault="002C6A7F" w:rsidP="002C6A7F">
      <w:pPr>
        <w:pStyle w:val="Tekstpodstawowy"/>
        <w:spacing w:after="0"/>
        <w:ind w:left="567"/>
        <w:jc w:val="both"/>
        <w:rPr>
          <w:rFonts w:ascii="Cambria" w:hAnsi="Cambria" w:cs="Arial"/>
          <w:i/>
          <w:iCs/>
          <w:sz w:val="18"/>
          <w:szCs w:val="18"/>
        </w:rPr>
      </w:pPr>
      <w:r w:rsidRPr="00543B3C">
        <w:rPr>
          <w:rFonts w:ascii="Cambria" w:hAnsi="Cambria" w:cs="Arial"/>
          <w:sz w:val="22"/>
          <w:szCs w:val="22"/>
        </w:rPr>
        <w:t xml:space="preserve">Oferujemy </w:t>
      </w:r>
      <w:r>
        <w:rPr>
          <w:rFonts w:ascii="Cambria" w:hAnsi="Cambria" w:cs="Arial"/>
          <w:b/>
          <w:sz w:val="22"/>
          <w:szCs w:val="22"/>
        </w:rPr>
        <w:t>skrócenie terminu realizacji zamówienia</w:t>
      </w:r>
      <w:r w:rsidRPr="00B03E19">
        <w:rPr>
          <w:rFonts w:ascii="Cambria" w:hAnsi="Cambria" w:cs="Arial"/>
          <w:b/>
          <w:sz w:val="22"/>
          <w:szCs w:val="22"/>
        </w:rPr>
        <w:t xml:space="preserve"> o…………….miesięcy w stosunku do </w:t>
      </w:r>
      <w:r>
        <w:rPr>
          <w:rFonts w:ascii="Cambria" w:hAnsi="Cambria" w:cs="Arial"/>
          <w:b/>
          <w:sz w:val="22"/>
          <w:szCs w:val="22"/>
        </w:rPr>
        <w:t>wymaganego (maksymalnego)</w:t>
      </w:r>
      <w:r w:rsidR="00CC66D1">
        <w:rPr>
          <w:rFonts w:ascii="Cambria" w:hAnsi="Cambria" w:cs="Arial"/>
          <w:b/>
          <w:bCs/>
          <w:sz w:val="22"/>
          <w:szCs w:val="22"/>
          <w:u w:val="single"/>
        </w:rPr>
        <w:t xml:space="preserve"> wynoszącego 24 miesiące – ETAP I</w:t>
      </w:r>
    </w:p>
    <w:p w14:paraId="0D841A15" w14:textId="4A85E3B7" w:rsidR="00BF3B56" w:rsidRDefault="00BF3B56" w:rsidP="00BF3B56">
      <w:pPr>
        <w:pStyle w:val="rozdzia"/>
        <w:numPr>
          <w:ilvl w:val="0"/>
          <w:numId w:val="0"/>
        </w:numPr>
        <w:ind w:left="708" w:hanging="708"/>
        <w:jc w:val="left"/>
      </w:pPr>
    </w:p>
    <w:p w14:paraId="3F77FB23" w14:textId="77777777" w:rsidR="002A51A6" w:rsidRPr="007F781E" w:rsidRDefault="002A51A6" w:rsidP="00BF3B56">
      <w:pPr>
        <w:pStyle w:val="rozdzia"/>
        <w:numPr>
          <w:ilvl w:val="0"/>
          <w:numId w:val="0"/>
        </w:numPr>
        <w:ind w:left="708" w:hanging="708"/>
        <w:jc w:val="left"/>
      </w:pPr>
    </w:p>
    <w:p w14:paraId="5491551E" w14:textId="1C322337" w:rsidR="002D42D5" w:rsidRPr="002D42D5" w:rsidRDefault="002D42D5" w:rsidP="00DA6021">
      <w:pPr>
        <w:pStyle w:val="Akapitzlist"/>
        <w:numPr>
          <w:ilvl w:val="0"/>
          <w:numId w:val="6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42D5">
        <w:rPr>
          <w:rFonts w:ascii="Cambria" w:hAnsi="Cambria" w:cs="Arial"/>
          <w:bCs/>
          <w:sz w:val="22"/>
          <w:szCs w:val="22"/>
        </w:rPr>
        <w:t xml:space="preserve">Za wykonanie przedmiotu zamówienia oraz sprawowanie nadzoru autorskiego </w:t>
      </w:r>
      <w:r>
        <w:rPr>
          <w:rFonts w:ascii="Cambria" w:hAnsi="Cambria" w:cs="Arial"/>
          <w:bCs/>
          <w:sz w:val="22"/>
          <w:szCs w:val="22"/>
        </w:rPr>
        <w:t xml:space="preserve">dla </w:t>
      </w:r>
      <w:r w:rsidRPr="002D42D5">
        <w:rPr>
          <w:rFonts w:ascii="Cambria" w:hAnsi="Cambria" w:cs="Arial"/>
          <w:b/>
          <w:bCs/>
          <w:sz w:val="22"/>
          <w:szCs w:val="22"/>
        </w:rPr>
        <w:t>CZĘŚCI I</w:t>
      </w:r>
      <w:r>
        <w:rPr>
          <w:rFonts w:ascii="Cambria" w:hAnsi="Cambria" w:cs="Arial"/>
          <w:b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zamówienia </w:t>
      </w:r>
      <w:r w:rsidRPr="000B5FC1">
        <w:rPr>
          <w:rFonts w:ascii="Cambria" w:hAnsi="Cambria" w:cs="Arial"/>
          <w:bCs/>
          <w:sz w:val="22"/>
          <w:szCs w:val="22"/>
        </w:rPr>
        <w:t>oferujemy na</w:t>
      </w:r>
      <w:r>
        <w:rPr>
          <w:rFonts w:ascii="Cambria" w:hAnsi="Cambria" w:cs="Arial"/>
          <w:bCs/>
          <w:sz w:val="22"/>
          <w:szCs w:val="22"/>
        </w:rPr>
        <w:t xml:space="preserve">stępujące wynagrodzenie </w:t>
      </w:r>
      <w:r w:rsidRPr="002D42D5">
        <w:rPr>
          <w:rFonts w:ascii="Cambria" w:hAnsi="Cambria" w:cs="Arial"/>
          <w:bCs/>
          <w:sz w:val="22"/>
          <w:szCs w:val="22"/>
        </w:rPr>
        <w:t>brutto:______________________PLN (słownie: ……………………………….)</w:t>
      </w:r>
    </w:p>
    <w:p w14:paraId="5E97D73E" w14:textId="77777777" w:rsidR="00BF3B56" w:rsidRPr="000B5FC1" w:rsidRDefault="00BF3B56" w:rsidP="00BF3B56">
      <w:pPr>
        <w:pStyle w:val="Akapitzlist"/>
        <w:spacing w:before="120"/>
        <w:ind w:left="708"/>
        <w:jc w:val="both"/>
        <w:rPr>
          <w:rFonts w:ascii="Cambria" w:hAnsi="Cambria" w:cs="Arial"/>
          <w:bCs/>
          <w:sz w:val="22"/>
          <w:szCs w:val="22"/>
        </w:rPr>
      </w:pPr>
    </w:p>
    <w:p w14:paraId="253A9805" w14:textId="53E6B661" w:rsidR="00B37CC0" w:rsidRPr="000B5FC1" w:rsidRDefault="00B37CC0" w:rsidP="00B37CC0">
      <w:pPr>
        <w:pStyle w:val="Akapitzlist"/>
        <w:spacing w:before="120"/>
        <w:ind w:left="1068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3260"/>
        <w:gridCol w:w="2711"/>
        <w:gridCol w:w="1683"/>
        <w:gridCol w:w="1560"/>
      </w:tblGrid>
      <w:tr w:rsidR="000B5FC1" w:rsidRPr="000B5FC1" w14:paraId="376B871D" w14:textId="77777777" w:rsidTr="00CC5496">
        <w:tc>
          <w:tcPr>
            <w:tcW w:w="710" w:type="dxa"/>
          </w:tcPr>
          <w:p w14:paraId="5CF7A04B" w14:textId="77777777" w:rsidR="000B5FC1" w:rsidRPr="000B5FC1" w:rsidRDefault="000B5FC1" w:rsidP="00CC5496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5FC1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60" w:type="dxa"/>
          </w:tcPr>
          <w:p w14:paraId="22CD348A" w14:textId="77777777" w:rsidR="000B5FC1" w:rsidRPr="000B5FC1" w:rsidRDefault="000B5FC1" w:rsidP="00CC5496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5FC1">
              <w:rPr>
                <w:rFonts w:ascii="Cambria" w:hAnsi="Cambria" w:cs="Arial"/>
                <w:b/>
                <w:bCs/>
                <w:sz w:val="22"/>
                <w:szCs w:val="22"/>
              </w:rPr>
              <w:t>Numer rozliczeniowy zadania</w:t>
            </w:r>
          </w:p>
        </w:tc>
        <w:tc>
          <w:tcPr>
            <w:tcW w:w="2711" w:type="dxa"/>
          </w:tcPr>
          <w:p w14:paraId="35655D10" w14:textId="77777777" w:rsidR="000B5FC1" w:rsidRPr="000B5FC1" w:rsidRDefault="000B5FC1" w:rsidP="00CC5496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5FC1">
              <w:rPr>
                <w:rFonts w:ascii="Cambria" w:hAnsi="Cambria" w:cs="Arial"/>
                <w:b/>
                <w:bCs/>
                <w:sz w:val="22"/>
                <w:szCs w:val="22"/>
              </w:rPr>
              <w:t>Nazwa inwestycji</w:t>
            </w:r>
          </w:p>
        </w:tc>
        <w:tc>
          <w:tcPr>
            <w:tcW w:w="1683" w:type="dxa"/>
          </w:tcPr>
          <w:p w14:paraId="0CAFFADE" w14:textId="77777777" w:rsidR="000B5FC1" w:rsidRPr="000B5FC1" w:rsidRDefault="000B5FC1" w:rsidP="00CC5496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5FC1">
              <w:rPr>
                <w:rFonts w:ascii="Cambria" w:hAnsi="Cambria" w:cs="Arial"/>
                <w:b/>
                <w:bCs/>
                <w:sz w:val="22"/>
                <w:szCs w:val="22"/>
              </w:rPr>
              <w:t>Wartość netto (PLN)</w:t>
            </w:r>
          </w:p>
        </w:tc>
        <w:tc>
          <w:tcPr>
            <w:tcW w:w="1560" w:type="dxa"/>
          </w:tcPr>
          <w:p w14:paraId="5637D822" w14:textId="77777777" w:rsidR="000B5FC1" w:rsidRPr="000B5FC1" w:rsidRDefault="000B5FC1" w:rsidP="00CC5496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5FC1">
              <w:rPr>
                <w:rFonts w:ascii="Cambria" w:hAnsi="Cambria" w:cs="Arial"/>
                <w:b/>
                <w:bCs/>
                <w:sz w:val="22"/>
                <w:szCs w:val="22"/>
              </w:rPr>
              <w:t>Wartość brutto (PLN)</w:t>
            </w:r>
          </w:p>
        </w:tc>
      </w:tr>
      <w:tr w:rsidR="000B5FC1" w:rsidRPr="000B5FC1" w14:paraId="2856F2A7" w14:textId="77777777" w:rsidTr="00CC5496">
        <w:tc>
          <w:tcPr>
            <w:tcW w:w="710" w:type="dxa"/>
          </w:tcPr>
          <w:p w14:paraId="332B398E" w14:textId="67615A84" w:rsidR="000B5FC1" w:rsidRPr="007F781E" w:rsidRDefault="007F781E" w:rsidP="007F781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14:paraId="1C4BC425" w14:textId="7FC3148B" w:rsidR="000B5FC1" w:rsidRPr="002A51A6" w:rsidRDefault="000B5FC1" w:rsidP="00CC549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A51A6">
              <w:rPr>
                <w:rFonts w:ascii="Cambria" w:hAnsi="Cambria" w:cs="Arial"/>
                <w:b/>
                <w:sz w:val="22"/>
              </w:rPr>
              <w:t>04-01-2.1-02</w:t>
            </w:r>
          </w:p>
        </w:tc>
        <w:tc>
          <w:tcPr>
            <w:tcW w:w="2711" w:type="dxa"/>
          </w:tcPr>
          <w:p w14:paraId="21B084D4" w14:textId="184C9161" w:rsidR="000B5FC1" w:rsidRPr="002A51A6" w:rsidRDefault="000B5FC1" w:rsidP="00CC549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A51A6">
              <w:rPr>
                <w:rFonts w:ascii="Cambria" w:hAnsi="Cambria"/>
                <w:b/>
                <w:sz w:val="22"/>
                <w:szCs w:val="22"/>
              </w:rPr>
              <w:t>Przebudowa przepustu w leśnictwie Zawóz</w:t>
            </w:r>
            <w:r w:rsidR="00D37D21" w:rsidRPr="002A51A6">
              <w:rPr>
                <w:rFonts w:ascii="Cambria" w:hAnsi="Cambria"/>
                <w:b/>
                <w:sz w:val="22"/>
                <w:szCs w:val="22"/>
              </w:rPr>
              <w:t>– wykonanie kompletnej dokumentacji projektowej – ETAP I zgodnie z opisem zawartym w Rozdziale 4 pkt 4.1 SWZ</w:t>
            </w:r>
          </w:p>
        </w:tc>
        <w:tc>
          <w:tcPr>
            <w:tcW w:w="1683" w:type="dxa"/>
          </w:tcPr>
          <w:p w14:paraId="0BE47423" w14:textId="77777777" w:rsidR="000B5FC1" w:rsidRPr="000B5FC1" w:rsidRDefault="000B5FC1" w:rsidP="00CC54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08EA0656" w14:textId="77777777" w:rsidR="000B5FC1" w:rsidRPr="000B5FC1" w:rsidRDefault="000B5FC1" w:rsidP="00CC54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6482241" w14:textId="77777777" w:rsidR="000B5FC1" w:rsidRPr="000B5FC1" w:rsidRDefault="000B5FC1" w:rsidP="00CC54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37D21" w:rsidRPr="000B5FC1" w14:paraId="00521250" w14:textId="77777777" w:rsidTr="0073268C">
        <w:tc>
          <w:tcPr>
            <w:tcW w:w="710" w:type="dxa"/>
          </w:tcPr>
          <w:p w14:paraId="19A81826" w14:textId="77777777" w:rsidR="00D37D21" w:rsidRPr="00A36A3D" w:rsidRDefault="00D37D21" w:rsidP="0073268C">
            <w:pPr>
              <w:spacing w:before="120"/>
              <w:jc w:val="center"/>
              <w:rPr>
                <w:rFonts w:ascii="Cambria" w:hAnsi="Cambria" w:cs="Arial"/>
                <w:bCs/>
                <w:color w:val="00B050"/>
                <w:sz w:val="22"/>
                <w:szCs w:val="22"/>
              </w:rPr>
            </w:pPr>
            <w:r w:rsidRPr="00A36A3D">
              <w:rPr>
                <w:rFonts w:ascii="Cambria" w:hAnsi="Cambria" w:cs="Arial"/>
                <w:bCs/>
                <w:color w:val="00B050"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14:paraId="60B32286" w14:textId="02211FAA" w:rsidR="00D37D21" w:rsidRPr="002A51A6" w:rsidRDefault="000A1365" w:rsidP="0073268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</w:rPr>
              <w:t>04-01-2.1-02</w:t>
            </w:r>
          </w:p>
        </w:tc>
        <w:tc>
          <w:tcPr>
            <w:tcW w:w="2711" w:type="dxa"/>
          </w:tcPr>
          <w:p w14:paraId="53405BC6" w14:textId="6D670C0A" w:rsidR="00D37D21" w:rsidRPr="002A51A6" w:rsidRDefault="000A1365" w:rsidP="0073268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A51A6">
              <w:rPr>
                <w:rFonts w:ascii="Cambria" w:hAnsi="Cambria"/>
                <w:b/>
                <w:sz w:val="22"/>
                <w:szCs w:val="22"/>
              </w:rPr>
              <w:t>Przebudowa przepustu w leśnictwie Zawóz</w:t>
            </w:r>
            <w:r w:rsidRPr="002A51A6">
              <w:rPr>
                <w:rFonts w:ascii="Cambria" w:hAnsi="Cambria" w:cs="Arial"/>
                <w:b/>
                <w:sz w:val="22"/>
              </w:rPr>
              <w:t xml:space="preserve"> </w:t>
            </w:r>
            <w:r w:rsidR="00D37D21" w:rsidRPr="002A51A6">
              <w:rPr>
                <w:rFonts w:ascii="Cambria" w:hAnsi="Cambria" w:cs="Arial"/>
                <w:b/>
                <w:sz w:val="22"/>
              </w:rPr>
              <w:t>– sprawowanie nadzoru autorskiego</w:t>
            </w:r>
            <w:r w:rsidR="00D37D21" w:rsidRPr="002A51A6">
              <w:t xml:space="preserve"> </w:t>
            </w:r>
            <w:r w:rsidR="00D37D21" w:rsidRPr="002A51A6">
              <w:rPr>
                <w:rFonts w:ascii="Cambria" w:hAnsi="Cambria" w:cs="Arial"/>
                <w:b/>
                <w:sz w:val="22"/>
              </w:rPr>
              <w:t xml:space="preserve">ETAP </w:t>
            </w:r>
            <w:r>
              <w:rPr>
                <w:rFonts w:ascii="Cambria" w:hAnsi="Cambria" w:cs="Arial"/>
                <w:b/>
                <w:sz w:val="22"/>
              </w:rPr>
              <w:t>I</w:t>
            </w:r>
            <w:r w:rsidR="00D37D21" w:rsidRPr="002A51A6">
              <w:rPr>
                <w:rFonts w:ascii="Cambria" w:hAnsi="Cambria" w:cs="Arial"/>
                <w:b/>
                <w:sz w:val="22"/>
              </w:rPr>
              <w:t>I zgodnie z opisem zawartym w Rozdziale 4 pkt 4.1 SWZ</w:t>
            </w:r>
          </w:p>
        </w:tc>
        <w:tc>
          <w:tcPr>
            <w:tcW w:w="1683" w:type="dxa"/>
          </w:tcPr>
          <w:p w14:paraId="670DA6C0" w14:textId="77777777" w:rsidR="00D37D21" w:rsidRPr="000B5FC1" w:rsidRDefault="00D37D21" w:rsidP="007326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11C2FC34" w14:textId="77777777" w:rsidR="00D37D21" w:rsidRPr="000B5FC1" w:rsidRDefault="00D37D21" w:rsidP="007326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37D21" w:rsidRPr="000B5FC1" w14:paraId="16EC22BB" w14:textId="77777777" w:rsidTr="0073268C">
        <w:trPr>
          <w:trHeight w:val="523"/>
        </w:trPr>
        <w:tc>
          <w:tcPr>
            <w:tcW w:w="710" w:type="dxa"/>
          </w:tcPr>
          <w:p w14:paraId="67953C1C" w14:textId="77777777" w:rsidR="00D37D21" w:rsidRPr="007F781E" w:rsidRDefault="00D37D21" w:rsidP="0073268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260" w:type="dxa"/>
          </w:tcPr>
          <w:p w14:paraId="632FEF17" w14:textId="77777777" w:rsidR="00D37D21" w:rsidRPr="002A51A6" w:rsidRDefault="00D37D21" w:rsidP="0073268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1" w:type="dxa"/>
          </w:tcPr>
          <w:p w14:paraId="40F42351" w14:textId="77777777" w:rsidR="00D37D21" w:rsidRPr="002A51A6" w:rsidRDefault="00D37D21" w:rsidP="0073268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A51A6">
              <w:rPr>
                <w:rFonts w:ascii="Cambria" w:hAnsi="Cambria" w:cs="Arial"/>
                <w:bCs/>
                <w:sz w:val="22"/>
                <w:szCs w:val="22"/>
              </w:rPr>
              <w:t>RAZEM Cena Oferty</w:t>
            </w:r>
          </w:p>
        </w:tc>
        <w:tc>
          <w:tcPr>
            <w:tcW w:w="1683" w:type="dxa"/>
          </w:tcPr>
          <w:p w14:paraId="70FBABB8" w14:textId="77777777" w:rsidR="00D37D21" w:rsidRPr="000B5FC1" w:rsidRDefault="00D37D21" w:rsidP="007326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01F7B51F" w14:textId="77777777" w:rsidR="00D37D21" w:rsidRPr="000B5FC1" w:rsidRDefault="00D37D21" w:rsidP="007326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E3EF51C" w14:textId="77777777" w:rsidR="00BF3B56" w:rsidRDefault="00BF3B56" w:rsidP="00BF3B56">
      <w:pPr>
        <w:pStyle w:val="rozdzia"/>
        <w:numPr>
          <w:ilvl w:val="0"/>
          <w:numId w:val="0"/>
        </w:numPr>
        <w:ind w:left="708" w:hanging="708"/>
        <w:jc w:val="left"/>
      </w:pPr>
    </w:p>
    <w:p w14:paraId="51EA56B1" w14:textId="1B2E4B77" w:rsidR="002C6A7F" w:rsidRPr="00543B3C" w:rsidRDefault="002C6A7F" w:rsidP="002C6A7F">
      <w:pPr>
        <w:pStyle w:val="Tekstpodstawowy"/>
        <w:spacing w:after="0"/>
        <w:ind w:left="567"/>
        <w:jc w:val="both"/>
        <w:rPr>
          <w:rFonts w:ascii="Cambria" w:hAnsi="Cambria" w:cs="Arial"/>
          <w:i/>
          <w:iCs/>
          <w:sz w:val="18"/>
          <w:szCs w:val="18"/>
        </w:rPr>
      </w:pPr>
      <w:r w:rsidRPr="00543B3C">
        <w:rPr>
          <w:rFonts w:ascii="Cambria" w:hAnsi="Cambria" w:cs="Arial"/>
          <w:sz w:val="22"/>
          <w:szCs w:val="22"/>
        </w:rPr>
        <w:lastRenderedPageBreak/>
        <w:t xml:space="preserve">Oferujemy </w:t>
      </w:r>
      <w:r>
        <w:rPr>
          <w:rFonts w:ascii="Cambria" w:hAnsi="Cambria" w:cs="Arial"/>
          <w:b/>
          <w:sz w:val="22"/>
          <w:szCs w:val="22"/>
        </w:rPr>
        <w:t>skrócenie terminu realizacji zamówienia</w:t>
      </w:r>
      <w:r w:rsidRPr="00B03E19">
        <w:rPr>
          <w:rFonts w:ascii="Cambria" w:hAnsi="Cambria" w:cs="Arial"/>
          <w:b/>
          <w:sz w:val="22"/>
          <w:szCs w:val="22"/>
        </w:rPr>
        <w:t xml:space="preserve"> o…………….miesięcy w stosunku do </w:t>
      </w:r>
      <w:r>
        <w:rPr>
          <w:rFonts w:ascii="Cambria" w:hAnsi="Cambria" w:cs="Arial"/>
          <w:b/>
          <w:sz w:val="22"/>
          <w:szCs w:val="22"/>
        </w:rPr>
        <w:t>wymaganego (maksymalnego)</w:t>
      </w:r>
      <w:r w:rsidR="00CC66D1">
        <w:rPr>
          <w:rFonts w:ascii="Cambria" w:hAnsi="Cambria" w:cs="Arial"/>
          <w:b/>
          <w:bCs/>
          <w:sz w:val="22"/>
          <w:szCs w:val="22"/>
          <w:u w:val="single"/>
        </w:rPr>
        <w:t xml:space="preserve"> wynoszącego 24 miesiące - – ETAP I</w:t>
      </w:r>
      <w:r w:rsidRPr="00543B3C">
        <w:rPr>
          <w:rFonts w:ascii="Cambria" w:hAnsi="Cambria" w:cs="Arial"/>
          <w:bCs/>
          <w:sz w:val="22"/>
          <w:szCs w:val="22"/>
          <w:u w:val="single"/>
        </w:rPr>
        <w:t xml:space="preserve"> </w:t>
      </w:r>
    </w:p>
    <w:p w14:paraId="260C9C58" w14:textId="77777777" w:rsidR="002C6A7F" w:rsidRPr="007F781E" w:rsidRDefault="002C6A7F" w:rsidP="002C6A7F">
      <w:pPr>
        <w:pStyle w:val="rozdzia"/>
        <w:numPr>
          <w:ilvl w:val="0"/>
          <w:numId w:val="0"/>
        </w:numPr>
        <w:ind w:left="708" w:hanging="708"/>
        <w:jc w:val="left"/>
      </w:pPr>
    </w:p>
    <w:p w14:paraId="3827FDE6" w14:textId="20490931" w:rsidR="001E6C0A" w:rsidRPr="007F781E" w:rsidRDefault="001E6C0A" w:rsidP="00DA6021">
      <w:pPr>
        <w:pStyle w:val="Akapitzlist"/>
        <w:numPr>
          <w:ilvl w:val="0"/>
          <w:numId w:val="6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F781E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7F781E">
        <w:rPr>
          <w:rFonts w:ascii="Cambria" w:hAnsi="Cambria" w:cs="Arial"/>
          <w:b/>
          <w:sz w:val="22"/>
          <w:szCs w:val="22"/>
        </w:rPr>
        <w:t>nie będzie/będzie*</w:t>
      </w:r>
      <w:r w:rsidRPr="007F781E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0B5FC1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0B5FC1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0B5FC1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0B5FC1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0B5FC1">
        <w:rPr>
          <w:rFonts w:ascii="Cambria" w:hAnsi="Cambria" w:cs="Arial"/>
          <w:bCs/>
          <w:sz w:val="22"/>
          <w:szCs w:val="22"/>
        </w:rPr>
        <w:t>………</w:t>
      </w:r>
      <w:r w:rsidR="00F54E9D" w:rsidRPr="000B5FC1">
        <w:rPr>
          <w:rFonts w:ascii="Cambria" w:hAnsi="Cambria" w:cs="Arial"/>
          <w:bCs/>
          <w:sz w:val="22"/>
          <w:szCs w:val="22"/>
        </w:rPr>
        <w:t xml:space="preserve"> %</w:t>
      </w:r>
    </w:p>
    <w:p w14:paraId="593CCD87" w14:textId="2101CE16" w:rsidR="001E6C0A" w:rsidRPr="007F781E" w:rsidRDefault="001E6C0A" w:rsidP="00DA6021">
      <w:pPr>
        <w:pStyle w:val="Akapitzlist"/>
        <w:numPr>
          <w:ilvl w:val="0"/>
          <w:numId w:val="6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F781E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7262D5">
        <w:rPr>
          <w:rFonts w:ascii="Cambria" w:hAnsi="Cambria" w:cs="Arial"/>
          <w:bCs/>
          <w:sz w:val="22"/>
          <w:szCs w:val="22"/>
        </w:rPr>
        <w:t>S</w:t>
      </w:r>
      <w:r w:rsidRPr="007F781E">
        <w:rPr>
          <w:rFonts w:ascii="Cambria" w:hAnsi="Cambria" w:cs="Arial"/>
          <w:bCs/>
          <w:sz w:val="22"/>
          <w:szCs w:val="22"/>
        </w:rPr>
        <w:t xml:space="preserve">pecyfikacją </w:t>
      </w:r>
      <w:r w:rsidR="007262D5">
        <w:rPr>
          <w:rFonts w:ascii="Cambria" w:hAnsi="Cambria" w:cs="Arial"/>
          <w:bCs/>
          <w:sz w:val="22"/>
          <w:szCs w:val="22"/>
        </w:rPr>
        <w:t>W</w:t>
      </w:r>
      <w:r w:rsidRPr="007F781E">
        <w:rPr>
          <w:rFonts w:ascii="Cambria" w:hAnsi="Cambria" w:cs="Arial"/>
          <w:bCs/>
          <w:sz w:val="22"/>
          <w:szCs w:val="22"/>
        </w:rPr>
        <w:t xml:space="preserve">arunków </w:t>
      </w:r>
      <w:r w:rsidR="007262D5">
        <w:rPr>
          <w:rFonts w:ascii="Cambria" w:hAnsi="Cambria" w:cs="Arial"/>
          <w:bCs/>
          <w:sz w:val="22"/>
          <w:szCs w:val="22"/>
        </w:rPr>
        <w:t>Z</w:t>
      </w:r>
      <w:r w:rsidRPr="007F781E">
        <w:rPr>
          <w:rFonts w:ascii="Cambria" w:hAnsi="Cambria" w:cs="Arial"/>
          <w:bCs/>
          <w:sz w:val="22"/>
          <w:szCs w:val="22"/>
        </w:rPr>
        <w:t>amówienia</w:t>
      </w:r>
      <w:r w:rsidR="007262D5">
        <w:rPr>
          <w:rFonts w:ascii="Cambria" w:hAnsi="Cambria" w:cs="Arial"/>
          <w:bCs/>
          <w:sz w:val="22"/>
          <w:szCs w:val="22"/>
        </w:rPr>
        <w:t xml:space="preserve"> (SWZ)</w:t>
      </w:r>
      <w:r w:rsidRPr="007F781E">
        <w:rPr>
          <w:rFonts w:ascii="Cambria" w:hAnsi="Cambria" w:cs="Arial"/>
          <w:bCs/>
          <w:sz w:val="22"/>
          <w:szCs w:val="22"/>
        </w:rPr>
        <w:t>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</w:t>
      </w:r>
      <w:r w:rsidR="00A41195">
        <w:rPr>
          <w:rFonts w:ascii="Cambria" w:hAnsi="Cambria" w:cs="Arial"/>
          <w:bCs/>
          <w:sz w:val="22"/>
          <w:szCs w:val="22"/>
        </w:rPr>
        <w:t>yznaczonym przez Zamawiającego.</w:t>
      </w:r>
    </w:p>
    <w:p w14:paraId="0CA5ABA2" w14:textId="4199D0F6" w:rsidR="001E6C0A" w:rsidRDefault="001E6C0A" w:rsidP="00DA6021">
      <w:pPr>
        <w:pStyle w:val="Akapitzlist"/>
        <w:numPr>
          <w:ilvl w:val="0"/>
          <w:numId w:val="6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F781E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415E86EF" w14:textId="77777777" w:rsidR="007F781E" w:rsidRDefault="007F781E" w:rsidP="007F781E">
      <w:pPr>
        <w:pStyle w:val="Akapitzlist"/>
        <w:spacing w:before="120"/>
        <w:ind w:left="708"/>
        <w:jc w:val="both"/>
        <w:rPr>
          <w:rFonts w:ascii="Cambria" w:hAnsi="Cambria" w:cs="Arial"/>
          <w:bCs/>
          <w:sz w:val="22"/>
          <w:szCs w:val="22"/>
        </w:rPr>
      </w:pPr>
    </w:p>
    <w:p w14:paraId="1DC1A568" w14:textId="77777777" w:rsidR="002D42D5" w:rsidRPr="007F781E" w:rsidRDefault="002D42D5" w:rsidP="007F781E">
      <w:pPr>
        <w:pStyle w:val="Akapitzlist"/>
        <w:spacing w:before="120"/>
        <w:ind w:left="708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1B4F3C77" w:rsidR="001E6C0A" w:rsidRPr="007F781E" w:rsidRDefault="001E6C0A" w:rsidP="00DA6021">
      <w:pPr>
        <w:pStyle w:val="Akapitzlist"/>
        <w:numPr>
          <w:ilvl w:val="0"/>
          <w:numId w:val="6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F781E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0FDD0C80" w14:textId="77777777" w:rsidR="001E6C0A" w:rsidRPr="000B5FC1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6"/>
        <w:gridCol w:w="4239"/>
      </w:tblGrid>
      <w:tr w:rsidR="001E6C0A" w:rsidRPr="000B5FC1" w14:paraId="34410FB3" w14:textId="77777777" w:rsidTr="00B545F4">
        <w:tc>
          <w:tcPr>
            <w:tcW w:w="6379" w:type="dxa"/>
          </w:tcPr>
          <w:p w14:paraId="466103EA" w14:textId="77777777" w:rsidR="001E6C0A" w:rsidRPr="000B5FC1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0B5FC1">
              <w:rPr>
                <w:rFonts w:ascii="Cambria" w:hAnsi="Cambria" w:cs="Arial"/>
                <w:bCs/>
              </w:rPr>
              <w:t xml:space="preserve">Podwykonawca </w:t>
            </w:r>
            <w:r w:rsidRPr="000B5FC1">
              <w:rPr>
                <w:rFonts w:ascii="Cambria" w:hAnsi="Cambria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0B5FC1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0B5FC1">
              <w:rPr>
                <w:rFonts w:ascii="Cambria" w:hAnsi="Cambria" w:cs="Arial"/>
                <w:bCs/>
              </w:rPr>
              <w:t>Zakres rzeczowy</w:t>
            </w:r>
            <w:r w:rsidRPr="000B5FC1">
              <w:rPr>
                <w:rFonts w:ascii="Cambria" w:hAnsi="Cambria" w:cs="Arial"/>
                <w:bCs/>
              </w:rPr>
              <w:br/>
            </w:r>
          </w:p>
        </w:tc>
      </w:tr>
      <w:tr w:rsidR="001E6C0A" w:rsidRPr="000B5FC1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0B5FC1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0B5FC1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RPr="000B5FC1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0B5FC1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0B5FC1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RPr="000B5FC1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0B5FC1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0B5FC1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RPr="000B5FC1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0B5FC1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0B5FC1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0B5FC1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6131113E" w:rsidR="001E6C0A" w:rsidRPr="000B5FC1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422AE265" w:rsidR="001E6C0A" w:rsidRPr="000B5FC1" w:rsidRDefault="001E6C0A" w:rsidP="00DA6021">
      <w:pPr>
        <w:pStyle w:val="Akapitzlist"/>
        <w:numPr>
          <w:ilvl w:val="0"/>
          <w:numId w:val="6"/>
        </w:numPr>
        <w:suppressAutoHyphens w:val="0"/>
        <w:spacing w:before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0B5FC1">
        <w:rPr>
          <w:rFonts w:ascii="Cambria" w:hAnsi="Cambria" w:cs="Arial"/>
          <w:sz w:val="22"/>
          <w:szCs w:val="22"/>
          <w:vertAlign w:val="superscript"/>
        </w:rPr>
        <w:footnoteReference w:id="1"/>
      </w:r>
      <w:r w:rsidRPr="000B5FC1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0B5FC1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8"/>
        <w:gridCol w:w="5386"/>
      </w:tblGrid>
      <w:tr w:rsidR="001E6C0A" w:rsidRPr="000B5FC1" w14:paraId="406CA0E0" w14:textId="77777777" w:rsidTr="007F781E">
        <w:trPr>
          <w:trHeight w:val="1002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0B5FC1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</w:rPr>
            </w:pPr>
            <w:r w:rsidRPr="000B5FC1">
              <w:rPr>
                <w:rFonts w:ascii="Cambria" w:hAnsi="Cambria" w:cs="Arial"/>
                <w:bCs/>
              </w:rPr>
              <w:t xml:space="preserve">Wykonawca wspólnie ubiegający się o udzielenie zamówienia </w:t>
            </w:r>
            <w:r w:rsidRPr="000B5FC1">
              <w:rPr>
                <w:rFonts w:ascii="Cambria" w:hAnsi="Cambria" w:cs="Arial"/>
                <w:bCs/>
              </w:rPr>
              <w:br/>
              <w:t>(nazwa/firma, adres)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0B5FC1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</w:rPr>
            </w:pPr>
            <w:r w:rsidRPr="000B5FC1">
              <w:rPr>
                <w:rFonts w:ascii="Cambria" w:hAnsi="Cambria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0B5FC1" w14:paraId="3172FAA9" w14:textId="77777777" w:rsidTr="007F781E">
        <w:trPr>
          <w:trHeight w:val="724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0B5FC1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0B5FC1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RPr="000B5FC1" w14:paraId="268B28E7" w14:textId="77777777" w:rsidTr="007F781E">
        <w:trPr>
          <w:trHeight w:val="724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0B5FC1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0B5FC1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2A6FF2E" w14:textId="2B0A6E01" w:rsidR="00A07B06" w:rsidRPr="007F781E" w:rsidRDefault="001E6C0A" w:rsidP="00DA6021">
      <w:pPr>
        <w:pStyle w:val="Akapitzlist"/>
        <w:numPr>
          <w:ilvl w:val="0"/>
          <w:numId w:val="6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F781E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</w:t>
      </w:r>
    </w:p>
    <w:p w14:paraId="427E11E4" w14:textId="326F6F8F" w:rsidR="00A07B06" w:rsidRPr="000B5FC1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0B5FC1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2BF0FA96" w:rsidR="001E6C0A" w:rsidRPr="007F781E" w:rsidRDefault="001E6C0A" w:rsidP="00DA6021">
      <w:pPr>
        <w:pStyle w:val="Akapitzlist"/>
        <w:numPr>
          <w:ilvl w:val="0"/>
          <w:numId w:val="6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F781E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79DF6B62" w14:textId="77777777" w:rsidR="001E6C0A" w:rsidRPr="000B5FC1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22DDDB86" w:rsidR="001E6C0A" w:rsidRPr="007F781E" w:rsidRDefault="001E6C0A" w:rsidP="00DA6021">
      <w:pPr>
        <w:pStyle w:val="Akapitzlist"/>
        <w:numPr>
          <w:ilvl w:val="0"/>
          <w:numId w:val="6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7F781E">
        <w:rPr>
          <w:rFonts w:ascii="Cambria" w:hAnsi="Cambria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4984D762" w:rsidR="001E6C0A" w:rsidRDefault="001E6C0A" w:rsidP="00DA6021">
      <w:pPr>
        <w:pStyle w:val="Akapitzlist"/>
        <w:numPr>
          <w:ilvl w:val="0"/>
          <w:numId w:val="6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7F781E">
        <w:rPr>
          <w:rFonts w:ascii="Cambria" w:hAnsi="Cambria" w:cs="Arial"/>
          <w:sz w:val="22"/>
          <w:szCs w:val="22"/>
          <w:lang w:eastAsia="pl-P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C0D3535" w14:textId="77777777" w:rsidR="007F781E" w:rsidRPr="007F781E" w:rsidRDefault="007F781E" w:rsidP="007F781E">
      <w:pPr>
        <w:pStyle w:val="Akapitzlist"/>
        <w:suppressAutoHyphens w:val="0"/>
        <w:spacing w:before="120"/>
        <w:ind w:left="708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6958051" w14:textId="62C1D6FE" w:rsidR="001E6C0A" w:rsidRPr="007F781E" w:rsidRDefault="001E6C0A" w:rsidP="00DA6021">
      <w:pPr>
        <w:pStyle w:val="Akapitzlist"/>
        <w:numPr>
          <w:ilvl w:val="0"/>
          <w:numId w:val="6"/>
        </w:num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7F781E">
        <w:rPr>
          <w:rFonts w:ascii="Cambria" w:hAnsi="Cambria" w:cs="Arial"/>
          <w:sz w:val="22"/>
          <w:szCs w:val="22"/>
          <w:lang w:eastAsia="pl-PL"/>
        </w:rPr>
        <w:t>Oświadczamy, że Wykonawca jest</w:t>
      </w:r>
      <w:r w:rsidR="00787A89" w:rsidRPr="007F781E">
        <w:rPr>
          <w:rFonts w:ascii="Cambria" w:hAnsi="Cambria" w:cs="Arial"/>
          <w:sz w:val="22"/>
          <w:szCs w:val="22"/>
          <w:lang w:eastAsia="pl-PL"/>
        </w:rPr>
        <w:t xml:space="preserve"> (proszę zaznaczyć właściwe)</w:t>
      </w:r>
      <w:r w:rsidRPr="007F781E">
        <w:rPr>
          <w:rFonts w:ascii="Cambria" w:hAnsi="Cambria" w:cs="Arial"/>
          <w:sz w:val="22"/>
          <w:szCs w:val="22"/>
          <w:lang w:eastAsia="pl-PL"/>
        </w:rPr>
        <w:t>:</w:t>
      </w:r>
    </w:p>
    <w:p w14:paraId="70686FED" w14:textId="77777777" w:rsidR="001E6C0A" w:rsidRPr="000B5FC1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0B5FC1">
        <w:rPr>
          <w:rFonts w:ascii="Cambria" w:hAnsi="Cambria" w:cs="Arial"/>
          <w:sz w:val="22"/>
          <w:szCs w:val="22"/>
          <w:lang w:eastAsia="pl-PL"/>
        </w:rPr>
        <w:sym w:font="Wingdings" w:char="F071"/>
      </w:r>
      <w:r w:rsidRPr="000B5FC1">
        <w:rPr>
          <w:rFonts w:ascii="Cambria" w:hAnsi="Cambria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0B5FC1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0B5FC1">
        <w:rPr>
          <w:rFonts w:ascii="Cambria" w:hAnsi="Cambria" w:cs="Arial"/>
          <w:sz w:val="22"/>
          <w:szCs w:val="22"/>
          <w:lang w:eastAsia="pl-PL"/>
        </w:rPr>
        <w:sym w:font="Wingdings" w:char="F071"/>
      </w:r>
      <w:r w:rsidRPr="000B5FC1">
        <w:rPr>
          <w:rFonts w:ascii="Cambria" w:hAnsi="Cambria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0B5FC1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0B5FC1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0B5FC1">
        <w:rPr>
          <w:rFonts w:ascii="Cambria" w:hAnsi="Cambria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0B5FC1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0B5FC1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0B5FC1">
        <w:rPr>
          <w:rFonts w:ascii="Cambria" w:hAnsi="Cambria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0B5FC1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0B5FC1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0B5FC1">
        <w:rPr>
          <w:rFonts w:ascii="Cambria" w:hAnsi="Cambria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0B5FC1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0B5FC1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0B5FC1">
        <w:rPr>
          <w:rFonts w:ascii="Cambria" w:hAnsi="Cambria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0B5FC1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0B5FC1">
        <w:rPr>
          <w:rFonts w:ascii="Cambria" w:hAnsi="Cambria" w:cs="Arial"/>
          <w:bCs/>
          <w:sz w:val="22"/>
          <w:szCs w:val="22"/>
          <w:lang w:eastAsia="pl-PL"/>
        </w:rPr>
        <w:t xml:space="preserve"> inny rodzaj</w:t>
      </w:r>
    </w:p>
    <w:p w14:paraId="2CE7EAEA" w14:textId="7151BA97" w:rsidR="001E6C0A" w:rsidRPr="007F781E" w:rsidRDefault="001E6C0A" w:rsidP="00DA6021">
      <w:pPr>
        <w:pStyle w:val="Akapitzlist"/>
        <w:numPr>
          <w:ilvl w:val="0"/>
          <w:numId w:val="6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F781E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Pr="000B5FC1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0B5FC1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5F7F712" w14:textId="77777777" w:rsidR="007F781E" w:rsidRPr="000B5FC1" w:rsidRDefault="007F781E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C9A5C28" w14:textId="77777777" w:rsidR="007F781E" w:rsidRDefault="007F781E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</w:p>
    <w:p w14:paraId="0A6F92F1" w14:textId="77777777" w:rsidR="006579E6" w:rsidRPr="000B5FC1" w:rsidRDefault="001E6C0A" w:rsidP="006579E6">
      <w:pPr>
        <w:spacing w:before="120"/>
        <w:jc w:val="right"/>
        <w:rPr>
          <w:rFonts w:ascii="Cambria" w:hAnsi="Cambria" w:cs="Arial"/>
          <w:bCs/>
          <w:i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0B5FC1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0B5FC1">
        <w:rPr>
          <w:rFonts w:ascii="Cambria" w:hAnsi="Cambria" w:cs="Arial"/>
          <w:bCs/>
          <w:sz w:val="22"/>
          <w:szCs w:val="22"/>
        </w:rPr>
        <w:br/>
      </w:r>
      <w:bookmarkStart w:id="3" w:name="_Hlk60047166"/>
      <w:r w:rsidR="006579E6" w:rsidRPr="000B5FC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="006579E6" w:rsidRPr="000B5FC1">
        <w:rPr>
          <w:rFonts w:ascii="Cambria" w:hAnsi="Cambria" w:cs="Arial"/>
          <w:bCs/>
          <w:i/>
          <w:sz w:val="22"/>
          <w:szCs w:val="22"/>
        </w:rPr>
        <w:tab/>
      </w:r>
      <w:r w:rsidR="006579E6" w:rsidRPr="000B5FC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6579E6" w:rsidRPr="000B5FC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</w:p>
    <w:bookmarkEnd w:id="3"/>
    <w:p w14:paraId="2C41344F" w14:textId="47BFBFBF" w:rsidR="001E6C0A" w:rsidRPr="000B5FC1" w:rsidRDefault="006579E6" w:rsidP="00ED77E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B5FC1">
        <w:rPr>
          <w:rFonts w:ascii="Cambria" w:hAnsi="Cambria" w:cs="Arial"/>
          <w:bCs/>
          <w:sz w:val="22"/>
          <w:szCs w:val="22"/>
        </w:rPr>
        <w:t xml:space="preserve">* - niepotrzebne skreślić </w:t>
      </w:r>
      <w:bookmarkEnd w:id="1"/>
      <w:bookmarkEnd w:id="2"/>
    </w:p>
    <w:sectPr w:rsidR="001E6C0A" w:rsidRPr="000B5FC1" w:rsidSect="000B5FC1">
      <w:footerReference w:type="default" r:id="rId9"/>
      <w:footerReference w:type="first" r:id="rId10"/>
      <w:pgSz w:w="11905" w:h="16837" w:code="9"/>
      <w:pgMar w:top="1386" w:right="1418" w:bottom="1140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0937AF6" w16cex:dateUtc="2025-08-19T07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7C559B4" w16cid:durableId="10937A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C8D9B" w14:textId="77777777" w:rsidR="00201D67" w:rsidRDefault="00201D67">
      <w:r>
        <w:separator/>
      </w:r>
    </w:p>
  </w:endnote>
  <w:endnote w:type="continuationSeparator" w:id="0">
    <w:p w14:paraId="672A4579" w14:textId="77777777" w:rsidR="00201D67" w:rsidRDefault="00201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5CC3F4ED" w:rsidR="00312723" w:rsidRPr="00F57CA1" w:rsidRDefault="007F781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37303A">
      <w:rPr>
        <w:noProof/>
        <w:sz w:val="24"/>
        <w:szCs w:val="24"/>
        <w:lang w:eastAsia="pl-PL"/>
      </w:rPr>
      <w:drawing>
        <wp:inline distT="0" distB="0" distL="0" distR="0" wp14:anchorId="64981438" wp14:editId="394C864E">
          <wp:extent cx="5581650" cy="828040"/>
          <wp:effectExtent l="0" t="0" r="0" b="0"/>
          <wp:docPr id="2" name="Obraz 2" descr="C:\Users\wiktor.solarz\AppData\Local\Packages\Microsoft.Windows.Photos_8wekyb3d8bbwe\TempState\ShareServiceTempFolder\podstawowy pasek znaków FEnIK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wiktor.solarz\AppData\Local\Packages\Microsoft.Windows.Photos_8wekyb3d8bbwe\TempState\ShareServiceTempFolder\podstawowy pasek znaków FEnIK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054" cy="87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2723" w:rsidRPr="00F57CA1">
      <w:rPr>
        <w:rFonts w:ascii="Cambria" w:hAnsi="Cambria"/>
      </w:rPr>
      <w:fldChar w:fldCharType="begin"/>
    </w:r>
    <w:r w:rsidR="00312723" w:rsidRPr="00F57CA1">
      <w:rPr>
        <w:rFonts w:ascii="Cambria" w:hAnsi="Cambria"/>
      </w:rPr>
      <w:instrText>PAGE   \* MERGEFORMAT</w:instrText>
    </w:r>
    <w:r w:rsidR="00312723" w:rsidRPr="00F57CA1">
      <w:rPr>
        <w:rFonts w:ascii="Cambria" w:hAnsi="Cambria"/>
      </w:rPr>
      <w:fldChar w:fldCharType="separate"/>
    </w:r>
    <w:r w:rsidR="00601642">
      <w:rPr>
        <w:rFonts w:ascii="Cambria" w:hAnsi="Cambria"/>
        <w:noProof/>
      </w:rPr>
      <w:t>5</w:t>
    </w:r>
    <w:r w:rsidR="00312723" w:rsidRPr="00F57CA1">
      <w:rPr>
        <w:rFonts w:ascii="Cambria" w:hAnsi="Cambria"/>
      </w:rPr>
      <w:fldChar w:fldCharType="end"/>
    </w:r>
    <w:r w:rsidR="00312723" w:rsidRPr="00F57CA1">
      <w:rPr>
        <w:rFonts w:ascii="Cambria" w:hAnsi="Cambria"/>
      </w:rPr>
      <w:t xml:space="preserve"> | </w:t>
    </w:r>
    <w:r w:rsidR="00312723"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B6399" w14:textId="47518B8E" w:rsidR="003F098E" w:rsidRDefault="00450C1B" w:rsidP="00450C1B">
    <w:pPr>
      <w:pStyle w:val="Stopka"/>
      <w:jc w:val="center"/>
    </w:pPr>
    <w:r w:rsidRPr="0037303A">
      <w:rPr>
        <w:noProof/>
        <w:sz w:val="24"/>
        <w:szCs w:val="24"/>
        <w:lang w:eastAsia="pl-PL"/>
      </w:rPr>
      <w:drawing>
        <wp:inline distT="0" distB="0" distL="0" distR="0" wp14:anchorId="1E639E7B" wp14:editId="316CA7A5">
          <wp:extent cx="5581650" cy="828040"/>
          <wp:effectExtent l="0" t="0" r="0" b="0"/>
          <wp:docPr id="3" name="Obraz 3" descr="C:\Users\wiktor.solarz\AppData\Local\Packages\Microsoft.Windows.Photos_8wekyb3d8bbwe\TempState\ShareServiceTempFolder\podstawowy pasek znaków FEnIK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wiktor.solarz\AppData\Local\Packages\Microsoft.Windows.Photos_8wekyb3d8bbwe\TempState\ShareServiceTempFolder\podstawowy pasek znaków FEnIK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054" cy="87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455B5" w14:textId="77777777" w:rsidR="00201D67" w:rsidRDefault="00201D67">
      <w:r>
        <w:separator/>
      </w:r>
    </w:p>
  </w:footnote>
  <w:footnote w:type="continuationSeparator" w:id="0">
    <w:p w14:paraId="756F55B2" w14:textId="77777777" w:rsidR="00201D67" w:rsidRDefault="00201D6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pStyle w:val="Standartowy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1F11EB1"/>
    <w:multiLevelType w:val="hybridMultilevel"/>
    <w:tmpl w:val="7C02FDB2"/>
    <w:lvl w:ilvl="0" w:tplc="5D6674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64C35E67"/>
    <w:multiLevelType w:val="hybridMultilevel"/>
    <w:tmpl w:val="27146D26"/>
    <w:lvl w:ilvl="0" w:tplc="D1FAFE78">
      <w:start w:val="1"/>
      <w:numFmt w:val="decimal"/>
      <w:pStyle w:val="rozdzia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>
      <w:startOverride w:val="1"/>
    </w:lvlOverride>
  </w:num>
  <w:num w:numId="4">
    <w:abstractNumId w:val="35"/>
    <w:lvlOverride w:ilvl="0">
      <w:startOverride w:val="1"/>
    </w:lvlOverride>
  </w:num>
  <w:num w:numId="5">
    <w:abstractNumId w:val="34"/>
    <w:lvlOverride w:ilvl="0">
      <w:startOverride w:val="1"/>
    </w:lvlOverride>
  </w:num>
  <w:num w:numId="6">
    <w:abstractNumId w:val="36"/>
  </w:num>
  <w:num w:numId="7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770"/>
    <w:rsid w:val="00062F7C"/>
    <w:rsid w:val="00063AA5"/>
    <w:rsid w:val="0006486E"/>
    <w:rsid w:val="0006514F"/>
    <w:rsid w:val="000708CE"/>
    <w:rsid w:val="00070FDA"/>
    <w:rsid w:val="000741F9"/>
    <w:rsid w:val="00074D05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1365"/>
    <w:rsid w:val="000A27F1"/>
    <w:rsid w:val="000A4391"/>
    <w:rsid w:val="000A61E6"/>
    <w:rsid w:val="000A68E5"/>
    <w:rsid w:val="000B1038"/>
    <w:rsid w:val="000B17D4"/>
    <w:rsid w:val="000B285B"/>
    <w:rsid w:val="000B33D6"/>
    <w:rsid w:val="000B476E"/>
    <w:rsid w:val="000B5FC1"/>
    <w:rsid w:val="000B658C"/>
    <w:rsid w:val="000B6AD3"/>
    <w:rsid w:val="000B7C21"/>
    <w:rsid w:val="000C1D2D"/>
    <w:rsid w:val="000C2B75"/>
    <w:rsid w:val="000C3C7A"/>
    <w:rsid w:val="000C40D3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24C"/>
    <w:rsid w:val="000E79B0"/>
    <w:rsid w:val="000F0E8D"/>
    <w:rsid w:val="000F2008"/>
    <w:rsid w:val="000F2AE3"/>
    <w:rsid w:val="000F354A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282C"/>
    <w:rsid w:val="00113875"/>
    <w:rsid w:val="00113A41"/>
    <w:rsid w:val="001142C0"/>
    <w:rsid w:val="00115A3E"/>
    <w:rsid w:val="001163A3"/>
    <w:rsid w:val="00120398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6DB"/>
    <w:rsid w:val="00156D8D"/>
    <w:rsid w:val="00156EB0"/>
    <w:rsid w:val="001572A9"/>
    <w:rsid w:val="00161F09"/>
    <w:rsid w:val="00163C32"/>
    <w:rsid w:val="00163FD9"/>
    <w:rsid w:val="001663C1"/>
    <w:rsid w:val="00166D5C"/>
    <w:rsid w:val="00171845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4EC3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635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528"/>
    <w:rsid w:val="001E6C0A"/>
    <w:rsid w:val="001F078A"/>
    <w:rsid w:val="001F3EF9"/>
    <w:rsid w:val="001F5A27"/>
    <w:rsid w:val="001F5A7E"/>
    <w:rsid w:val="001F73A2"/>
    <w:rsid w:val="001F7C14"/>
    <w:rsid w:val="001F7C83"/>
    <w:rsid w:val="00200EB3"/>
    <w:rsid w:val="002017AC"/>
    <w:rsid w:val="00201D67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149A"/>
    <w:rsid w:val="002120C7"/>
    <w:rsid w:val="0021391B"/>
    <w:rsid w:val="00215134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67429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376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1A6"/>
    <w:rsid w:val="002A544F"/>
    <w:rsid w:val="002A604E"/>
    <w:rsid w:val="002A6D2F"/>
    <w:rsid w:val="002B0BE8"/>
    <w:rsid w:val="002B0E6E"/>
    <w:rsid w:val="002B1633"/>
    <w:rsid w:val="002B1E8F"/>
    <w:rsid w:val="002B26D8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58FE"/>
    <w:rsid w:val="002C61DF"/>
    <w:rsid w:val="002C6A7F"/>
    <w:rsid w:val="002C7BBC"/>
    <w:rsid w:val="002D42D5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716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6EF7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6F"/>
    <w:rsid w:val="003B0127"/>
    <w:rsid w:val="003B09AC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098E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0C1B"/>
    <w:rsid w:val="00451A44"/>
    <w:rsid w:val="0045304C"/>
    <w:rsid w:val="00454F11"/>
    <w:rsid w:val="00455AFF"/>
    <w:rsid w:val="004564EC"/>
    <w:rsid w:val="0046056B"/>
    <w:rsid w:val="00460C74"/>
    <w:rsid w:val="00462831"/>
    <w:rsid w:val="004652A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736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4C7B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219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23AA"/>
    <w:rsid w:val="005833D6"/>
    <w:rsid w:val="00584942"/>
    <w:rsid w:val="00584BA0"/>
    <w:rsid w:val="005901E2"/>
    <w:rsid w:val="00590EA1"/>
    <w:rsid w:val="005915A6"/>
    <w:rsid w:val="00591D4B"/>
    <w:rsid w:val="00596F86"/>
    <w:rsid w:val="005978CC"/>
    <w:rsid w:val="005A2030"/>
    <w:rsid w:val="005A29A8"/>
    <w:rsid w:val="005A303C"/>
    <w:rsid w:val="005A31E9"/>
    <w:rsid w:val="005A543F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1642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579E6"/>
    <w:rsid w:val="00662F1B"/>
    <w:rsid w:val="00663C1A"/>
    <w:rsid w:val="00664B67"/>
    <w:rsid w:val="0066543D"/>
    <w:rsid w:val="00670D42"/>
    <w:rsid w:val="00671403"/>
    <w:rsid w:val="00672B21"/>
    <w:rsid w:val="006736F7"/>
    <w:rsid w:val="00673BC9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13E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3323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262D5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055A"/>
    <w:rsid w:val="00791C9F"/>
    <w:rsid w:val="007920E9"/>
    <w:rsid w:val="00793529"/>
    <w:rsid w:val="00793C30"/>
    <w:rsid w:val="0079446C"/>
    <w:rsid w:val="00794E8D"/>
    <w:rsid w:val="00795C51"/>
    <w:rsid w:val="00796B24"/>
    <w:rsid w:val="0079723F"/>
    <w:rsid w:val="007972D0"/>
    <w:rsid w:val="007A2E53"/>
    <w:rsid w:val="007A2F3B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1B02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34C5"/>
    <w:rsid w:val="007E5164"/>
    <w:rsid w:val="007F22A1"/>
    <w:rsid w:val="007F2E0A"/>
    <w:rsid w:val="007F53B8"/>
    <w:rsid w:val="007F53F1"/>
    <w:rsid w:val="007F577F"/>
    <w:rsid w:val="007F57E1"/>
    <w:rsid w:val="007F5824"/>
    <w:rsid w:val="007F781E"/>
    <w:rsid w:val="00800FFA"/>
    <w:rsid w:val="0080109C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77B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A3E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28"/>
    <w:rsid w:val="009341FF"/>
    <w:rsid w:val="00934860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569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0C25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A3D"/>
    <w:rsid w:val="00A36DA6"/>
    <w:rsid w:val="00A41195"/>
    <w:rsid w:val="00A42592"/>
    <w:rsid w:val="00A43531"/>
    <w:rsid w:val="00A43AE0"/>
    <w:rsid w:val="00A44C49"/>
    <w:rsid w:val="00A46063"/>
    <w:rsid w:val="00A461F5"/>
    <w:rsid w:val="00A475FF"/>
    <w:rsid w:val="00A54152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52BD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717D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57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1B87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37CC0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806"/>
    <w:rsid w:val="00B6495A"/>
    <w:rsid w:val="00B64CF3"/>
    <w:rsid w:val="00B66226"/>
    <w:rsid w:val="00B676D3"/>
    <w:rsid w:val="00B712C5"/>
    <w:rsid w:val="00B7184D"/>
    <w:rsid w:val="00B72A1C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84C3C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61FA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309B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3B56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3E46"/>
    <w:rsid w:val="00C15AAA"/>
    <w:rsid w:val="00C16891"/>
    <w:rsid w:val="00C17CF8"/>
    <w:rsid w:val="00C20B30"/>
    <w:rsid w:val="00C22380"/>
    <w:rsid w:val="00C25F13"/>
    <w:rsid w:val="00C26C36"/>
    <w:rsid w:val="00C3149A"/>
    <w:rsid w:val="00C31572"/>
    <w:rsid w:val="00C35D5F"/>
    <w:rsid w:val="00C35DD8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6D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3F50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2"/>
    <w:rsid w:val="00D30FAB"/>
    <w:rsid w:val="00D310BA"/>
    <w:rsid w:val="00D31503"/>
    <w:rsid w:val="00D31FFE"/>
    <w:rsid w:val="00D32DE9"/>
    <w:rsid w:val="00D3525B"/>
    <w:rsid w:val="00D361A9"/>
    <w:rsid w:val="00D364F8"/>
    <w:rsid w:val="00D37D21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42C"/>
    <w:rsid w:val="00D96757"/>
    <w:rsid w:val="00DA184F"/>
    <w:rsid w:val="00DA2974"/>
    <w:rsid w:val="00DA3F3B"/>
    <w:rsid w:val="00DA4153"/>
    <w:rsid w:val="00DA433C"/>
    <w:rsid w:val="00DA572B"/>
    <w:rsid w:val="00DA6021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D1B"/>
    <w:rsid w:val="00DE5FEE"/>
    <w:rsid w:val="00DE7188"/>
    <w:rsid w:val="00DF034D"/>
    <w:rsid w:val="00DF14F8"/>
    <w:rsid w:val="00DF2639"/>
    <w:rsid w:val="00DF2F2A"/>
    <w:rsid w:val="00DF4B93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7703C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6A4D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D77E8"/>
    <w:rsid w:val="00EE09C7"/>
    <w:rsid w:val="00EE1E61"/>
    <w:rsid w:val="00EE1EBD"/>
    <w:rsid w:val="00EE3A6B"/>
    <w:rsid w:val="00EE531D"/>
    <w:rsid w:val="00EE5D03"/>
    <w:rsid w:val="00EE75CF"/>
    <w:rsid w:val="00EF0ABA"/>
    <w:rsid w:val="00EF1F10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2E9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5323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6B40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4317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4A9F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139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docId w15:val="{8769EC31-E4D1-4D47-A734-8773565C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4"/>
      </w:numPr>
    </w:pPr>
  </w:style>
  <w:style w:type="paragraph" w:customStyle="1" w:styleId="Tiret1">
    <w:name w:val="Tiret 1"/>
    <w:basedOn w:val="Point1"/>
    <w:rsid w:val="00DA184F"/>
    <w:pPr>
      <w:numPr>
        <w:numId w:val="5"/>
      </w:numPr>
    </w:pPr>
  </w:style>
  <w:style w:type="paragraph" w:customStyle="1" w:styleId="Tiret2">
    <w:name w:val="Tiret 2"/>
    <w:basedOn w:val="Point2"/>
    <w:rsid w:val="00DA184F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2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2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2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2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Standartowy">
    <w:name w:val="Standartowy"/>
    <w:basedOn w:val="Tekstpodstawowy"/>
    <w:rsid w:val="000B5FC1"/>
    <w:pPr>
      <w:numPr>
        <w:numId w:val="1"/>
      </w:numPr>
      <w:suppressAutoHyphens w:val="0"/>
      <w:spacing w:after="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rozdzia">
    <w:name w:val="rozdział"/>
    <w:basedOn w:val="Normalny"/>
    <w:autoRedefine/>
    <w:rsid w:val="007F781E"/>
    <w:pPr>
      <w:numPr>
        <w:numId w:val="6"/>
      </w:numPr>
      <w:tabs>
        <w:tab w:val="left" w:pos="540"/>
        <w:tab w:val="left" w:pos="720"/>
      </w:tabs>
      <w:suppressAutoHyphens w:val="0"/>
      <w:spacing w:before="120" w:line="360" w:lineRule="auto"/>
      <w:jc w:val="both"/>
    </w:pPr>
    <w:rPr>
      <w:rFonts w:ascii="Cambria" w:hAnsi="Cambria" w:cs="Verdana"/>
      <w:bCs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23849-66B5-484C-96CA-10C68354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1094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Aneta Wójcik - Nadleśnictwo Baligród</cp:lastModifiedBy>
  <cp:revision>2</cp:revision>
  <cp:lastPrinted>2022-06-27T10:12:00Z</cp:lastPrinted>
  <dcterms:created xsi:type="dcterms:W3CDTF">2025-09-04T08:01:00Z</dcterms:created>
  <dcterms:modified xsi:type="dcterms:W3CDTF">2025-09-04T08:01:00Z</dcterms:modified>
</cp:coreProperties>
</file>